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5E3" w:rsidRDefault="005C55E3" w:rsidP="005C55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inherit" w:hAnsi="inherit" w:cs="Courier New" w:hint="cs"/>
          <w:b/>
          <w:bCs/>
          <w:color w:val="212121"/>
          <w:sz w:val="28"/>
          <w:szCs w:val="32"/>
          <w:rtl/>
        </w:rPr>
      </w:pPr>
      <w:r w:rsidRPr="005C55E3">
        <w:rPr>
          <w:rFonts w:ascii="inherit" w:hAnsi="inherit" w:cs="Courier New"/>
          <w:b/>
          <w:bCs/>
          <w:color w:val="212121"/>
          <w:sz w:val="28"/>
          <w:szCs w:val="32"/>
        </w:rPr>
        <w:t>Table of analysis of final exam content</w:t>
      </w:r>
    </w:p>
    <w:p w:rsidR="001D3174" w:rsidRPr="001D3174" w:rsidRDefault="001D3174" w:rsidP="005C55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inherit" w:hAnsi="inherit" w:cs="Courier New"/>
          <w:b/>
          <w:bCs/>
          <w:color w:val="212121"/>
          <w:sz w:val="28"/>
          <w:szCs w:val="32"/>
        </w:rPr>
      </w:pPr>
      <w:r w:rsidRPr="001D3174">
        <w:rPr>
          <w:rFonts w:ascii="inherit" w:hAnsi="inherit" w:cs="Courier New"/>
          <w:b/>
          <w:bCs/>
          <w:color w:val="212121"/>
          <w:sz w:val="28"/>
          <w:szCs w:val="32"/>
        </w:rPr>
        <w:t xml:space="preserve">Name: </w:t>
      </w:r>
      <w:proofErr w:type="spellStart"/>
      <w:r w:rsidRPr="001D3174">
        <w:rPr>
          <w:rFonts w:ascii="inherit" w:hAnsi="inherit" w:cs="Courier New"/>
          <w:b/>
          <w:bCs/>
          <w:color w:val="212121"/>
          <w:sz w:val="28"/>
          <w:szCs w:val="32"/>
        </w:rPr>
        <w:t>Motasem</w:t>
      </w:r>
      <w:proofErr w:type="spellEnd"/>
      <w:r w:rsidRPr="001D3174">
        <w:rPr>
          <w:rFonts w:ascii="inherit" w:hAnsi="inherit" w:cs="Courier New"/>
          <w:b/>
          <w:bCs/>
          <w:color w:val="212121"/>
          <w:sz w:val="28"/>
          <w:szCs w:val="32"/>
        </w:rPr>
        <w:t xml:space="preserve"> </w:t>
      </w:r>
      <w:proofErr w:type="spellStart"/>
      <w:r w:rsidRPr="001D3174">
        <w:rPr>
          <w:rFonts w:ascii="inherit" w:hAnsi="inherit" w:cs="Courier New"/>
          <w:b/>
          <w:bCs/>
          <w:color w:val="212121"/>
          <w:sz w:val="28"/>
          <w:szCs w:val="32"/>
        </w:rPr>
        <w:t>ALnobani</w:t>
      </w:r>
      <w:proofErr w:type="spellEnd"/>
    </w:p>
    <w:p w:rsidR="00223F6C" w:rsidRDefault="00223F6C" w:rsidP="005C55E3">
      <w:pPr>
        <w:spacing w:before="9" w:line="220" w:lineRule="exact"/>
        <w:jc w:val="center"/>
        <w:rPr>
          <w:sz w:val="22"/>
          <w:szCs w:val="22"/>
        </w:rPr>
        <w:sectPr w:rsidR="00223F6C">
          <w:type w:val="continuous"/>
          <w:pgSz w:w="15840" w:h="12240" w:orient="landscape"/>
          <w:pgMar w:top="920" w:right="1220" w:bottom="280" w:left="1220" w:header="720" w:footer="720" w:gutter="0"/>
          <w:cols w:space="720"/>
        </w:sectPr>
      </w:pPr>
    </w:p>
    <w:p w:rsidR="00223F6C" w:rsidRDefault="009E671E" w:rsidP="009E671E">
      <w:pPr>
        <w:spacing w:before="26"/>
        <w:ind w:right="-58"/>
        <w:jc w:val="center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Calibri" w:eastAsia="Calibri" w:hAnsi="Calibri" w:cs="Calibri"/>
          <w:b/>
          <w:spacing w:val="2"/>
          <w:sz w:val="24"/>
          <w:szCs w:val="24"/>
        </w:rPr>
        <w:lastRenderedPageBreak/>
        <w:t>sixth</w:t>
      </w:r>
      <w:proofErr w:type="gramEnd"/>
      <w:r w:rsidR="005C55E3">
        <w:rPr>
          <w:rFonts w:ascii="Calibri" w:eastAsia="Calibri" w:hAnsi="Calibri" w:cs="Calibri"/>
          <w:b/>
          <w:spacing w:val="2"/>
          <w:sz w:val="24"/>
          <w:szCs w:val="24"/>
        </w:rPr>
        <w:t xml:space="preserve"> grade</w:t>
      </w:r>
      <w:r w:rsidR="001D3174">
        <w:rPr>
          <w:rFonts w:ascii="Calibri" w:eastAsia="Calibri" w:hAnsi="Calibri" w:cs="Calibri" w:hint="cs"/>
          <w:b/>
          <w:spacing w:val="2"/>
          <w:sz w:val="24"/>
          <w:szCs w:val="24"/>
          <w:rtl/>
        </w:rPr>
        <w:t xml:space="preserve"> </w:t>
      </w:r>
    </w:p>
    <w:p w:rsidR="00223F6C" w:rsidRPr="005C55E3" w:rsidRDefault="005C55E3">
      <w:pPr>
        <w:spacing w:before="26"/>
        <w:rPr>
          <w:rFonts w:ascii="Arial" w:eastAsia="Arial" w:hAnsi="Arial" w:cs="Arial"/>
          <w:b/>
          <w:bCs/>
          <w:sz w:val="32"/>
          <w:szCs w:val="32"/>
        </w:rPr>
        <w:sectPr w:rsidR="00223F6C" w:rsidRPr="005C55E3">
          <w:type w:val="continuous"/>
          <w:pgSz w:w="15840" w:h="12240" w:orient="landscape"/>
          <w:pgMar w:top="920" w:right="1220" w:bottom="280" w:left="1220" w:header="720" w:footer="720" w:gutter="0"/>
          <w:cols w:num="2" w:space="720" w:equalWidth="0">
            <w:col w:w="3806" w:space="6406"/>
            <w:col w:w="3188"/>
          </w:cols>
        </w:sectPr>
      </w:pPr>
      <w:r w:rsidRPr="005C55E3">
        <w:rPr>
          <w:b/>
          <w:bCs/>
          <w:sz w:val="24"/>
          <w:szCs w:val="24"/>
        </w:rPr>
        <w:lastRenderedPageBreak/>
        <w:t>Subject: English language</w:t>
      </w:r>
      <w:r w:rsidR="001D3174">
        <w:rPr>
          <w:rFonts w:hint="cs"/>
          <w:b/>
          <w:bCs/>
          <w:sz w:val="24"/>
          <w:szCs w:val="24"/>
          <w:rtl/>
        </w:rPr>
        <w:t xml:space="preserve">   </w:t>
      </w:r>
    </w:p>
    <w:p w:rsidR="00223F6C" w:rsidRDefault="00223F6C">
      <w:pPr>
        <w:spacing w:before="17" w:line="220" w:lineRule="exact"/>
        <w:rPr>
          <w:sz w:val="22"/>
          <w:szCs w:val="22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/>
      </w:tblPr>
      <w:tblGrid>
        <w:gridCol w:w="2381"/>
        <w:gridCol w:w="6520"/>
        <w:gridCol w:w="3121"/>
        <w:gridCol w:w="1162"/>
      </w:tblGrid>
      <w:tr w:rsidR="00223F6C">
        <w:trPr>
          <w:trHeight w:hRule="exact" w:val="860"/>
        </w:trPr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3F6C" w:rsidRDefault="00223F6C">
            <w:pPr>
              <w:spacing w:before="8" w:line="260" w:lineRule="exact"/>
              <w:rPr>
                <w:sz w:val="26"/>
                <w:szCs w:val="26"/>
              </w:rPr>
            </w:pPr>
          </w:p>
          <w:p w:rsidR="00223F6C" w:rsidRDefault="005C55E3">
            <w:pPr>
              <w:ind w:left="801" w:right="80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  <w:t>notes</w:t>
            </w:r>
          </w:p>
        </w:tc>
        <w:tc>
          <w:tcPr>
            <w:tcW w:w="6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3F6C" w:rsidRDefault="00223F6C">
            <w:pPr>
              <w:spacing w:before="8" w:line="260" w:lineRule="exact"/>
              <w:rPr>
                <w:sz w:val="26"/>
                <w:szCs w:val="26"/>
              </w:rPr>
            </w:pPr>
          </w:p>
          <w:p w:rsidR="00223F6C" w:rsidRDefault="005C55E3" w:rsidP="005C55E3">
            <w:pPr>
              <w:ind w:left="2561" w:right="2609" w:firstLine="339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  <w:t>results</w:t>
            </w: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3F6C" w:rsidRDefault="00223F6C">
            <w:pPr>
              <w:spacing w:before="8" w:line="260" w:lineRule="exact"/>
              <w:rPr>
                <w:sz w:val="26"/>
                <w:szCs w:val="26"/>
              </w:rPr>
            </w:pPr>
          </w:p>
          <w:p w:rsidR="00223F6C" w:rsidRDefault="005C55E3">
            <w:pPr>
              <w:ind w:left="78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  <w:sz w:val="24"/>
                <w:szCs w:val="24"/>
              </w:rPr>
              <w:t>Module name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3F6C" w:rsidRDefault="005C55E3">
            <w:pPr>
              <w:ind w:left="15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sz w:val="26"/>
                <w:szCs w:val="26"/>
              </w:rPr>
              <w:t>module number</w:t>
            </w:r>
          </w:p>
        </w:tc>
      </w:tr>
      <w:tr w:rsidR="005C55E3">
        <w:trPr>
          <w:trHeight w:hRule="exact" w:val="2161"/>
        </w:trPr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55E3" w:rsidRDefault="005C55E3"/>
        </w:tc>
        <w:tc>
          <w:tcPr>
            <w:tcW w:w="6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55E3" w:rsidRDefault="005C55E3">
            <w:pPr>
              <w:ind w:left="10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red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h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ean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g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ew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v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b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ary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ms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  <w:p w:rsidR="005C55E3" w:rsidRDefault="005C55E3">
            <w:pPr>
              <w:ind w:left="10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k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bo</w:t>
            </w:r>
            <w:r>
              <w:rPr>
                <w:rFonts w:ascii="Calibri" w:eastAsia="Calibri" w:hAnsi="Calibri" w:cs="Calibri"/>
                <w:spacing w:val="4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op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’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ob</w:t>
            </w:r>
            <w:r>
              <w:rPr>
                <w:rFonts w:ascii="Calibri" w:eastAsia="Calibri" w:hAnsi="Calibri" w:cs="Calibri"/>
                <w:spacing w:val="5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,</w:t>
            </w:r>
            <w:r>
              <w:rPr>
                <w:rFonts w:ascii="Calibri" w:eastAsia="Calibri" w:hAnsi="Calibri" w:cs="Calibri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sp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4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4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  <w:p w:rsidR="005C55E3" w:rsidRDefault="005C55E3">
            <w:pPr>
              <w:ind w:left="10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li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en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op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k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bo</w:t>
            </w:r>
            <w:r>
              <w:rPr>
                <w:rFonts w:ascii="Calibri" w:eastAsia="Calibri" w:hAnsi="Calibri" w:cs="Calibri"/>
                <w:spacing w:val="4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h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ob</w:t>
            </w:r>
            <w:r>
              <w:rPr>
                <w:rFonts w:ascii="Calibri" w:eastAsia="Calibri" w:hAnsi="Calibri" w:cs="Calibri"/>
                <w:spacing w:val="3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  <w:p w:rsidR="005C55E3" w:rsidRDefault="005C55E3">
            <w:pPr>
              <w:ind w:left="10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read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bo</w:t>
            </w:r>
            <w:r>
              <w:rPr>
                <w:rFonts w:ascii="Calibri" w:eastAsia="Calibri" w:hAnsi="Calibri" w:cs="Calibri"/>
                <w:spacing w:val="4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op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’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reas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sz w:val="22"/>
                <w:szCs w:val="22"/>
              </w:rPr>
              <w:t>f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c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h</w:t>
            </w:r>
            <w:r>
              <w:rPr>
                <w:rFonts w:ascii="Calibri" w:eastAsia="Calibri" w:hAnsi="Calibri" w:cs="Calibri"/>
                <w:spacing w:val="3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g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g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er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ou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ob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</w:t>
            </w:r>
          </w:p>
          <w:p w:rsidR="005C55E3" w:rsidRDefault="005C55E3">
            <w:pPr>
              <w:spacing w:before="1"/>
              <w:ind w:left="100"/>
              <w:rPr>
                <w:rFonts w:ascii="Calibri" w:eastAsia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</w:t>
            </w:r>
            <w:proofErr w:type="gramEnd"/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sp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s.</w:t>
            </w:r>
          </w:p>
          <w:p w:rsidR="005C55E3" w:rsidRDefault="005C55E3">
            <w:pPr>
              <w:ind w:left="10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v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ew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h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h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d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ays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f</w:t>
            </w:r>
            <w:r>
              <w:rPr>
                <w:rFonts w:ascii="Calibri" w:eastAsia="Calibri" w:hAnsi="Calibri" w:cs="Calibri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h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5"/>
                <w:sz w:val="22"/>
                <w:szCs w:val="22"/>
              </w:rPr>
              <w:t>k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  <w:p w:rsidR="005C55E3" w:rsidRDefault="005C55E3">
            <w:pPr>
              <w:ind w:left="100" w:right="949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ra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se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h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res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im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ense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k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bo</w:t>
            </w:r>
            <w:r>
              <w:rPr>
                <w:rFonts w:ascii="Calibri" w:eastAsia="Calibri" w:hAnsi="Calibri" w:cs="Calibri"/>
                <w:spacing w:val="4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y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4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wn r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ou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es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sp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s.</w:t>
            </w: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55E3" w:rsidRPr="00EA5421" w:rsidRDefault="00EA5421" w:rsidP="004D0691">
            <w:pPr>
              <w:ind w:left="177" w:right="90"/>
              <w:rPr>
                <w:b/>
                <w:bCs/>
                <w:sz w:val="24"/>
                <w:szCs w:val="24"/>
              </w:rPr>
            </w:pPr>
            <w:r w:rsidRPr="00EA5421">
              <w:rPr>
                <w:b/>
                <w:bCs/>
                <w:sz w:val="24"/>
                <w:szCs w:val="24"/>
              </w:rPr>
              <w:t>What does the computer do?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55E3" w:rsidRDefault="005C55E3">
            <w:pPr>
              <w:spacing w:before="1"/>
              <w:ind w:left="143" w:right="153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du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</w:p>
          <w:p w:rsidR="005C55E3" w:rsidRDefault="005C55E3">
            <w:pPr>
              <w:ind w:left="472" w:right="476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</w:t>
            </w:r>
          </w:p>
        </w:tc>
      </w:tr>
      <w:tr w:rsidR="005C55E3">
        <w:trPr>
          <w:trHeight w:hRule="exact" w:val="1623"/>
        </w:trPr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55E3" w:rsidRDefault="005C55E3"/>
        </w:tc>
        <w:tc>
          <w:tcPr>
            <w:tcW w:w="6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55E3" w:rsidRDefault="005C55E3">
            <w:pPr>
              <w:spacing w:before="1"/>
              <w:ind w:left="10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red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h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ean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g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ew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v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bu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ary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spacing w:val="4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  <w:p w:rsidR="005C55E3" w:rsidRDefault="005C55E3">
            <w:pPr>
              <w:ind w:left="10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k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bo</w:t>
            </w:r>
            <w:r>
              <w:rPr>
                <w:rFonts w:ascii="Calibri" w:eastAsia="Calibri" w:hAnsi="Calibri" w:cs="Calibri"/>
                <w:spacing w:val="4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g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ob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al war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6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g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g a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v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erbs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t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6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d</w:t>
            </w:r>
          </w:p>
          <w:p w:rsidR="005C55E3" w:rsidRDefault="005C55E3">
            <w:pPr>
              <w:ind w:left="10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eq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en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y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  <w:p w:rsidR="005C55E3" w:rsidRDefault="005C55E3">
            <w:pPr>
              <w:ind w:left="10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li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en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op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k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g a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bou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g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ob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al war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g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  <w:p w:rsidR="005C55E3" w:rsidRDefault="005C55E3">
            <w:pPr>
              <w:ind w:left="10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read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an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4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bou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g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y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an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sa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v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h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ar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4"/>
                <w:sz w:val="22"/>
                <w:szCs w:val="22"/>
              </w:rPr>
              <w:t>h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  <w:p w:rsidR="005C55E3" w:rsidRDefault="005C55E3">
            <w:pPr>
              <w:spacing w:line="260" w:lineRule="exact"/>
              <w:ind w:left="10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ra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se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h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era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v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rep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li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st</w:t>
            </w:r>
            <w:r>
              <w:rPr>
                <w:rFonts w:ascii="Calibri" w:eastAsia="Calibri" w:hAnsi="Calibri" w:cs="Calibri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on</w:t>
            </w:r>
            <w:r>
              <w:rPr>
                <w:rFonts w:ascii="Calibri" w:eastAsia="Calibri" w:hAnsi="Calibri" w:cs="Calibri"/>
                <w:spacing w:val="4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55E3" w:rsidRPr="00EA5421" w:rsidRDefault="00EA5421" w:rsidP="004D0691">
            <w:pPr>
              <w:spacing w:before="2"/>
              <w:ind w:left="177" w:right="90"/>
              <w:jc w:val="center"/>
              <w:rPr>
                <w:b/>
                <w:bCs/>
                <w:sz w:val="24"/>
                <w:szCs w:val="24"/>
              </w:rPr>
            </w:pPr>
            <w:r w:rsidRPr="00EA5421">
              <w:rPr>
                <w:b/>
                <w:bCs/>
                <w:sz w:val="24"/>
                <w:szCs w:val="24"/>
              </w:rPr>
              <w:t>Sending letters and emails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55E3" w:rsidRDefault="005C55E3">
            <w:pPr>
              <w:spacing w:before="1"/>
              <w:ind w:left="143" w:right="153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du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</w:p>
          <w:p w:rsidR="005C55E3" w:rsidRDefault="005C55E3">
            <w:pPr>
              <w:ind w:left="472" w:right="476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2</w:t>
            </w:r>
          </w:p>
        </w:tc>
      </w:tr>
      <w:tr w:rsidR="005C55E3">
        <w:trPr>
          <w:trHeight w:hRule="exact" w:val="1887"/>
        </w:trPr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55E3" w:rsidRDefault="005C55E3"/>
        </w:tc>
        <w:tc>
          <w:tcPr>
            <w:tcW w:w="6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55E3" w:rsidRDefault="005C55E3">
            <w:pPr>
              <w:ind w:left="10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red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h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ean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g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ew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v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bu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ary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spacing w:val="4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  <w:p w:rsidR="005C55E3" w:rsidRDefault="005C55E3">
            <w:pPr>
              <w:spacing w:line="260" w:lineRule="exact"/>
              <w:ind w:left="10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-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es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spacing w:val="2"/>
                <w:position w:val="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b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spacing w:val="2"/>
                <w:position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 xml:space="preserve"> 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pacing w:val="2"/>
                <w:position w:val="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g</w:t>
            </w:r>
            <w:r>
              <w:rPr>
                <w:rFonts w:ascii="Calibri" w:eastAsia="Calibri" w:hAnsi="Calibri" w:cs="Calibri"/>
                <w:spacing w:val="2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i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b/>
                <w:i/>
                <w:spacing w:val="-1"/>
                <w:position w:val="1"/>
              </w:rPr>
              <w:t>h</w:t>
            </w:r>
            <w:r>
              <w:rPr>
                <w:rFonts w:ascii="Calibri" w:eastAsia="Calibri" w:hAnsi="Calibri" w:cs="Calibri"/>
                <w:b/>
                <w:i/>
                <w:spacing w:val="2"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i/>
                <w:spacing w:val="1"/>
                <w:position w:val="1"/>
              </w:rPr>
              <w:t>r</w:t>
            </w:r>
            <w:r>
              <w:rPr>
                <w:rFonts w:ascii="Calibri" w:eastAsia="Calibri" w:hAnsi="Calibri" w:cs="Calibri"/>
                <w:b/>
                <w:i/>
                <w:position w:val="1"/>
              </w:rPr>
              <w:t xml:space="preserve">e </w:t>
            </w:r>
            <w:r>
              <w:rPr>
                <w:rFonts w:ascii="Calibri" w:eastAsia="Calibri" w:hAnsi="Calibri" w:cs="Calibri"/>
                <w:b/>
                <w:i/>
                <w:spacing w:val="-2"/>
                <w:position w:val="1"/>
              </w:rPr>
              <w:t>i</w:t>
            </w:r>
            <w:r>
              <w:rPr>
                <w:rFonts w:ascii="Calibri" w:eastAsia="Calibri" w:hAnsi="Calibri" w:cs="Calibri"/>
                <w:b/>
                <w:i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b/>
                <w:i/>
                <w:spacing w:val="-1"/>
                <w:position w:val="1"/>
              </w:rPr>
              <w:t>/</w:t>
            </w:r>
            <w:r>
              <w:rPr>
                <w:rFonts w:ascii="Calibri" w:eastAsia="Calibri" w:hAnsi="Calibri" w:cs="Calibri"/>
                <w:b/>
                <w:i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b/>
                <w:i/>
                <w:spacing w:val="-6"/>
                <w:position w:val="1"/>
              </w:rPr>
              <w:t>h</w:t>
            </w:r>
            <w:r>
              <w:rPr>
                <w:rFonts w:ascii="Calibri" w:eastAsia="Calibri" w:hAnsi="Calibri" w:cs="Calibri"/>
                <w:b/>
                <w:i/>
                <w:spacing w:val="2"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i/>
                <w:spacing w:val="-4"/>
                <w:position w:val="1"/>
              </w:rPr>
              <w:t>r</w:t>
            </w:r>
            <w:r>
              <w:rPr>
                <w:rFonts w:ascii="Calibri" w:eastAsia="Calibri" w:hAnsi="Calibri" w:cs="Calibri"/>
                <w:b/>
                <w:i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i/>
                <w:spacing w:val="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i/>
                <w:spacing w:val="-6"/>
                <w:position w:val="1"/>
              </w:rPr>
              <w:t>a</w:t>
            </w:r>
            <w:r>
              <w:rPr>
                <w:rFonts w:ascii="Calibri" w:eastAsia="Calibri" w:hAnsi="Calibri" w:cs="Calibri"/>
                <w:b/>
                <w:i/>
                <w:spacing w:val="1"/>
                <w:position w:val="1"/>
              </w:rPr>
              <w:t>r</w:t>
            </w:r>
            <w:r>
              <w:rPr>
                <w:rFonts w:ascii="Calibri" w:eastAsia="Calibri" w:hAnsi="Calibri" w:cs="Calibri"/>
                <w:b/>
                <w:i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i/>
                <w:spacing w:val="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spacing w:val="-3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oun</w:t>
            </w:r>
            <w:r>
              <w:rPr>
                <w:rFonts w:ascii="Calibri" w:eastAsia="Calibri" w:hAnsi="Calibri" w:cs="Calibri"/>
                <w:spacing w:val="3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b</w:t>
            </w:r>
            <w:r>
              <w:rPr>
                <w:rFonts w:ascii="Calibri" w:eastAsia="Calibri" w:hAnsi="Calibri" w:cs="Calibri"/>
                <w:spacing w:val="2"/>
                <w:position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/</w:t>
            </w:r>
          </w:p>
          <w:p w:rsidR="005C55E3" w:rsidRDefault="005C55E3">
            <w:pPr>
              <w:ind w:left="100"/>
              <w:rPr>
                <w:rFonts w:ascii="Calibri" w:eastAsia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un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oun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b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proofErr w:type="gramEnd"/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noun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s.</w:t>
            </w:r>
          </w:p>
          <w:p w:rsidR="005C55E3" w:rsidRDefault="005C55E3">
            <w:pPr>
              <w:ind w:left="10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g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v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d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re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ct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g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et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spacing w:val="4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  <w:p w:rsidR="005C55E3" w:rsidRDefault="005C55E3">
            <w:pPr>
              <w:spacing w:before="1"/>
              <w:ind w:left="10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read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an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4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bou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h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Br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sh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seu</w:t>
            </w:r>
            <w:r>
              <w:rPr>
                <w:rFonts w:ascii="Calibri" w:eastAsia="Calibri" w:hAnsi="Calibri" w:cs="Calibri"/>
                <w:spacing w:val="4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  <w:p w:rsidR="005C55E3" w:rsidRDefault="005C55E3">
            <w:pPr>
              <w:ind w:left="10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li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en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ra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mm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en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ary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bou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k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ar</w:t>
            </w:r>
            <w:r>
              <w:rPr>
                <w:rFonts w:ascii="Calibri" w:eastAsia="Calibri" w:hAnsi="Calibri" w:cs="Calibri"/>
                <w:spacing w:val="3"/>
                <w:sz w:val="22"/>
                <w:szCs w:val="22"/>
              </w:rPr>
              <w:t>a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  <w:p w:rsidR="005C55E3" w:rsidRDefault="005C55E3">
            <w:pPr>
              <w:spacing w:line="260" w:lineRule="exact"/>
              <w:ind w:left="10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wr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b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spacing w:val="3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hu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bou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fa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ou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popu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ar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y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ou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t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spacing w:val="3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55E3" w:rsidRPr="00EA5421" w:rsidRDefault="00EA5421" w:rsidP="004D0691">
            <w:pPr>
              <w:ind w:left="177" w:right="90"/>
              <w:rPr>
                <w:b/>
                <w:bCs/>
                <w:sz w:val="24"/>
                <w:szCs w:val="24"/>
              </w:rPr>
            </w:pPr>
            <w:r w:rsidRPr="00EA5421">
              <w:rPr>
                <w:b/>
                <w:bCs/>
                <w:sz w:val="24"/>
                <w:szCs w:val="24"/>
              </w:rPr>
              <w:t xml:space="preserve">What could you do when you </w:t>
            </w:r>
            <w:proofErr w:type="gramStart"/>
            <w:r w:rsidRPr="00EA5421">
              <w:rPr>
                <w:b/>
                <w:bCs/>
                <w:sz w:val="24"/>
                <w:szCs w:val="24"/>
              </w:rPr>
              <w:t>were ...</w:t>
            </w:r>
            <w:proofErr w:type="gramEnd"/>
            <w:r w:rsidRPr="00EA5421">
              <w:rPr>
                <w:b/>
                <w:bCs/>
                <w:sz w:val="24"/>
                <w:szCs w:val="24"/>
              </w:rPr>
              <w:t>?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55E3" w:rsidRDefault="005C55E3">
            <w:pPr>
              <w:spacing w:before="1"/>
              <w:ind w:left="143" w:right="153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du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</w:p>
          <w:p w:rsidR="005C55E3" w:rsidRDefault="005C55E3">
            <w:pPr>
              <w:ind w:left="472" w:right="476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3</w:t>
            </w:r>
          </w:p>
        </w:tc>
      </w:tr>
    </w:tbl>
    <w:p w:rsidR="00DA3E29" w:rsidRDefault="00DA3E29"/>
    <w:sectPr w:rsidR="00DA3E29" w:rsidSect="00223F6C">
      <w:type w:val="continuous"/>
      <w:pgSz w:w="15840" w:h="12240" w:orient="landscape"/>
      <w:pgMar w:top="920" w:right="1220" w:bottom="280" w:left="12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B86" w:rsidRDefault="00835B86" w:rsidP="001D3174">
      <w:r>
        <w:separator/>
      </w:r>
    </w:p>
  </w:endnote>
  <w:endnote w:type="continuationSeparator" w:id="0">
    <w:p w:rsidR="00835B86" w:rsidRDefault="00835B86" w:rsidP="001D31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B86" w:rsidRDefault="00835B86" w:rsidP="001D3174">
      <w:r>
        <w:separator/>
      </w:r>
    </w:p>
  </w:footnote>
  <w:footnote w:type="continuationSeparator" w:id="0">
    <w:p w:rsidR="00835B86" w:rsidRDefault="00835B86" w:rsidP="001D31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79704A"/>
    <w:multiLevelType w:val="multilevel"/>
    <w:tmpl w:val="0F30F2C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F6C"/>
    <w:rsid w:val="00031610"/>
    <w:rsid w:val="001D3174"/>
    <w:rsid w:val="00223F6C"/>
    <w:rsid w:val="005C55E3"/>
    <w:rsid w:val="00835B86"/>
    <w:rsid w:val="0086164C"/>
    <w:rsid w:val="009E671E"/>
    <w:rsid w:val="00D93C5A"/>
    <w:rsid w:val="00DA3E29"/>
    <w:rsid w:val="00EA5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C55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C55E3"/>
    <w:rPr>
      <w:rFonts w:ascii="Courier New" w:hAnsi="Courier New" w:cs="Courier New"/>
    </w:rPr>
  </w:style>
  <w:style w:type="paragraph" w:styleId="Header">
    <w:name w:val="header"/>
    <w:basedOn w:val="Normal"/>
    <w:link w:val="HeaderChar"/>
    <w:uiPriority w:val="99"/>
    <w:semiHidden/>
    <w:unhideWhenUsed/>
    <w:rsid w:val="001D31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D3174"/>
  </w:style>
  <w:style w:type="paragraph" w:styleId="Footer">
    <w:name w:val="footer"/>
    <w:basedOn w:val="Normal"/>
    <w:link w:val="FooterChar"/>
    <w:uiPriority w:val="99"/>
    <w:semiHidden/>
    <w:unhideWhenUsed/>
    <w:rsid w:val="001D31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31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7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amr</dc:creator>
  <cp:lastModifiedBy>Waed</cp:lastModifiedBy>
  <cp:revision>6</cp:revision>
  <dcterms:created xsi:type="dcterms:W3CDTF">2018-01-09T20:06:00Z</dcterms:created>
  <dcterms:modified xsi:type="dcterms:W3CDTF">2018-01-09T20:17:00Z</dcterms:modified>
</cp:coreProperties>
</file>